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2E4C" w:rsidRPr="00D92F67" w:rsidRDefault="00672E4C" w:rsidP="00672E4C">
      <w:pPr>
        <w:spacing w:line="276" w:lineRule="auto"/>
        <w:jc w:val="right"/>
        <w:rPr>
          <w:rFonts w:ascii="Arial" w:hAnsi="Arial" w:cs="Arial"/>
          <w:b/>
          <w:sz w:val="28"/>
          <w:szCs w:val="28"/>
        </w:rPr>
      </w:pPr>
      <w:r w:rsidRPr="00D92F67">
        <w:rPr>
          <w:rFonts w:ascii="Arial" w:hAnsi="Arial" w:cs="Arial"/>
          <w:b/>
          <w:sz w:val="28"/>
          <w:szCs w:val="28"/>
        </w:rPr>
        <w:t>ZAŁ</w:t>
      </w:r>
      <w:r w:rsidR="00D92F67" w:rsidRPr="00D92F67">
        <w:rPr>
          <w:rFonts w:ascii="Arial" w:hAnsi="Arial" w:cs="Arial"/>
          <w:b/>
          <w:sz w:val="28"/>
          <w:szCs w:val="28"/>
        </w:rPr>
        <w:t>.</w:t>
      </w:r>
      <w:r w:rsidRPr="00D92F67">
        <w:rPr>
          <w:rFonts w:ascii="Arial" w:hAnsi="Arial" w:cs="Arial"/>
          <w:b/>
          <w:sz w:val="28"/>
          <w:szCs w:val="28"/>
        </w:rPr>
        <w:t xml:space="preserve"> NR 5</w:t>
      </w:r>
    </w:p>
    <w:p w:rsidR="00672E4C" w:rsidRPr="004E1C9C" w:rsidRDefault="00672E4C" w:rsidP="00672E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/>
      </w:tblPr>
      <w:tblGrid>
        <w:gridCol w:w="1218"/>
        <w:gridCol w:w="5488"/>
        <w:gridCol w:w="3003"/>
      </w:tblGrid>
      <w:tr w:rsidR="00672E4C" w:rsidRPr="005852DA" w:rsidTr="000E2B69">
        <w:trPr>
          <w:trHeight w:val="2055"/>
        </w:trPr>
        <w:tc>
          <w:tcPr>
            <w:tcW w:w="1218" w:type="dxa"/>
            <w:vAlign w:val="center"/>
          </w:tcPr>
          <w:p w:rsidR="00672E4C" w:rsidRPr="004E1C9C" w:rsidRDefault="00672E4C" w:rsidP="000E2B69">
            <w:pPr>
              <w:pStyle w:val="Nagwek7"/>
              <w:jc w:val="center"/>
              <w:rPr>
                <w:rFonts w:ascii="Arial" w:hAnsi="Arial" w:cs="Arial"/>
                <w:sz w:val="20"/>
              </w:rPr>
            </w:pPr>
            <w:r w:rsidRPr="004E1C9C">
              <w:rPr>
                <w:rFonts w:ascii="Arial" w:hAnsi="Arial" w:cs="Arial"/>
                <w:sz w:val="20"/>
              </w:rPr>
              <w:t>PROJEKT</w:t>
            </w:r>
          </w:p>
          <w:p w:rsidR="00672E4C" w:rsidRPr="004E1C9C" w:rsidRDefault="00672E4C" w:rsidP="000E2B69">
            <w:pPr>
              <w:jc w:val="center"/>
              <w:rPr>
                <w:rFonts w:ascii="Arial" w:hAnsi="Arial" w:cs="Arial"/>
                <w:b/>
              </w:rPr>
            </w:pPr>
          </w:p>
          <w:p w:rsidR="00672E4C" w:rsidRPr="004E1C9C" w:rsidRDefault="00672E4C" w:rsidP="000E2B6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491" w:type="dxa"/>
            <w:gridSpan w:val="2"/>
            <w:vAlign w:val="center"/>
          </w:tcPr>
          <w:p w:rsidR="00672E4C" w:rsidRPr="004E1C9C" w:rsidRDefault="00672E4C" w:rsidP="000E2B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>
                  <wp:extent cx="752475" cy="523875"/>
                  <wp:effectExtent l="0" t="0" r="9525" b="9525"/>
                  <wp:docPr id="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23875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2E4C" w:rsidRPr="004E1C9C" w:rsidRDefault="00672E4C" w:rsidP="000E2B69">
            <w:pPr>
              <w:pStyle w:val="Nagwek7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4E1C9C">
              <w:rPr>
                <w:rFonts w:ascii="Arial" w:hAnsi="Arial" w:cs="Arial"/>
                <w:sz w:val="20"/>
              </w:rPr>
              <w:t xml:space="preserve">APA    C z e c h _ D u l i ń s k i _ W </w:t>
            </w:r>
            <w:proofErr w:type="spellStart"/>
            <w:r w:rsidRPr="004E1C9C">
              <w:rPr>
                <w:rFonts w:ascii="Arial" w:hAnsi="Arial" w:cs="Arial"/>
                <w:sz w:val="20"/>
              </w:rPr>
              <w:t>r</w:t>
            </w:r>
            <w:proofErr w:type="spellEnd"/>
            <w:r w:rsidRPr="004E1C9C">
              <w:rPr>
                <w:rFonts w:ascii="Arial" w:hAnsi="Arial" w:cs="Arial"/>
                <w:sz w:val="20"/>
              </w:rPr>
              <w:t xml:space="preserve"> ó b e l</w:t>
            </w:r>
          </w:p>
          <w:p w:rsidR="00672E4C" w:rsidRPr="004E1C9C" w:rsidRDefault="00672E4C" w:rsidP="000E2B69">
            <w:pPr>
              <w:pStyle w:val="Nagwek7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4E1C9C">
              <w:rPr>
                <w:rFonts w:ascii="Arial" w:hAnsi="Arial" w:cs="Arial"/>
                <w:b/>
                <w:sz w:val="20"/>
              </w:rPr>
              <w:t>Agencja  Projektowa ”ARCHITEKTURA” sp. z o.o.</w:t>
            </w:r>
          </w:p>
          <w:p w:rsidR="00672E4C" w:rsidRPr="004E1C9C" w:rsidRDefault="00672E4C" w:rsidP="000E2B69">
            <w:pPr>
              <w:pStyle w:val="Nagwek7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4E1C9C">
              <w:rPr>
                <w:rFonts w:ascii="Arial" w:hAnsi="Arial" w:cs="Arial"/>
                <w:b/>
                <w:sz w:val="20"/>
              </w:rPr>
              <w:t xml:space="preserve">31–148   KRAKÓW, ul. W </w:t>
            </w:r>
            <w:proofErr w:type="spellStart"/>
            <w:r w:rsidRPr="004E1C9C">
              <w:rPr>
                <w:rFonts w:ascii="Arial" w:hAnsi="Arial" w:cs="Arial"/>
                <w:b/>
                <w:sz w:val="20"/>
              </w:rPr>
              <w:t>r</w:t>
            </w:r>
            <w:proofErr w:type="spellEnd"/>
            <w:r w:rsidRPr="004E1C9C">
              <w:rPr>
                <w:rFonts w:ascii="Arial" w:hAnsi="Arial" w:cs="Arial"/>
                <w:b/>
                <w:sz w:val="20"/>
              </w:rPr>
              <w:t xml:space="preserve"> ó b l e w s k i e g o 3/2</w:t>
            </w:r>
          </w:p>
          <w:p w:rsidR="00672E4C" w:rsidRPr="004E1C9C" w:rsidRDefault="00672E4C" w:rsidP="000E2B69">
            <w:pPr>
              <w:jc w:val="center"/>
              <w:rPr>
                <w:rFonts w:ascii="Arial" w:hAnsi="Arial" w:cs="Arial"/>
                <w:lang w:val="de-DE"/>
              </w:rPr>
            </w:pPr>
            <w:r w:rsidRPr="004E1C9C">
              <w:rPr>
                <w:rFonts w:ascii="Arial" w:hAnsi="Arial" w:cs="Arial"/>
                <w:lang w:val="de-DE"/>
              </w:rPr>
              <w:t xml:space="preserve">T  012 631 09 60,  F 012 631 09 61,   </w:t>
            </w:r>
            <w:hyperlink r:id="rId9" w:history="1">
              <w:r w:rsidRPr="004E1C9C">
                <w:rPr>
                  <w:rStyle w:val="Hipercze"/>
                  <w:rFonts w:ascii="Arial" w:hAnsi="Arial" w:cs="Arial"/>
                  <w:lang w:val="de-DE"/>
                </w:rPr>
                <w:t>architektura@apa.krakow.pl</w:t>
              </w:r>
            </w:hyperlink>
          </w:p>
        </w:tc>
      </w:tr>
      <w:tr w:rsidR="00672E4C" w:rsidRPr="004E1C9C" w:rsidTr="000E2B69">
        <w:trPr>
          <w:trHeight w:val="1267"/>
        </w:trPr>
        <w:tc>
          <w:tcPr>
            <w:tcW w:w="1218" w:type="dxa"/>
            <w:vAlign w:val="center"/>
          </w:tcPr>
          <w:p w:rsidR="00672E4C" w:rsidRPr="004E1C9C" w:rsidRDefault="00672E4C" w:rsidP="000E2B69">
            <w:pPr>
              <w:pStyle w:val="Nagwek7"/>
              <w:jc w:val="center"/>
              <w:rPr>
                <w:rFonts w:ascii="Arial" w:hAnsi="Arial" w:cs="Arial"/>
                <w:sz w:val="20"/>
              </w:rPr>
            </w:pPr>
            <w:r w:rsidRPr="004E1C9C">
              <w:rPr>
                <w:rFonts w:ascii="Arial" w:hAnsi="Arial" w:cs="Arial"/>
                <w:sz w:val="20"/>
              </w:rPr>
              <w:t>INWESTOR</w:t>
            </w:r>
          </w:p>
          <w:p w:rsidR="00672E4C" w:rsidRPr="004E1C9C" w:rsidRDefault="00672E4C" w:rsidP="000E2B69">
            <w:pPr>
              <w:pStyle w:val="Nagwek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491" w:type="dxa"/>
            <w:gridSpan w:val="2"/>
            <w:vAlign w:val="center"/>
          </w:tcPr>
          <w:p w:rsidR="00672E4C" w:rsidRPr="002F4807" w:rsidRDefault="00672E4C" w:rsidP="000E2B6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F4807">
              <w:rPr>
                <w:rFonts w:ascii="Arial" w:hAnsi="Arial" w:cs="Arial"/>
                <w:b/>
                <w:sz w:val="32"/>
                <w:szCs w:val="32"/>
              </w:rPr>
              <w:t xml:space="preserve">MIEJSKI OŚRODEK SPORTU I REKREACJI Sp. z o </w:t>
            </w:r>
            <w:proofErr w:type="spellStart"/>
            <w:r w:rsidRPr="002F4807">
              <w:rPr>
                <w:rFonts w:ascii="Arial" w:hAnsi="Arial" w:cs="Arial"/>
                <w:b/>
                <w:sz w:val="32"/>
                <w:szCs w:val="32"/>
              </w:rPr>
              <w:t>o</w:t>
            </w:r>
            <w:proofErr w:type="spellEnd"/>
            <w:r w:rsidRPr="002F4807">
              <w:rPr>
                <w:rFonts w:ascii="Arial" w:hAnsi="Arial" w:cs="Arial"/>
                <w:b/>
                <w:sz w:val="32"/>
                <w:szCs w:val="32"/>
              </w:rPr>
              <w:t>.</w:t>
            </w:r>
          </w:p>
          <w:p w:rsidR="00672E4C" w:rsidRPr="004E1C9C" w:rsidRDefault="00672E4C" w:rsidP="000E2B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C9C">
              <w:rPr>
                <w:rFonts w:ascii="Arial" w:hAnsi="Arial" w:cs="Arial"/>
                <w:sz w:val="22"/>
                <w:szCs w:val="22"/>
              </w:rPr>
              <w:t>UL.NARUTOWICZA 9, 26-600 RADOM, TEL./FAX (48) 38 510 03</w:t>
            </w:r>
          </w:p>
        </w:tc>
      </w:tr>
      <w:tr w:rsidR="00672E4C" w:rsidRPr="004E1C9C" w:rsidTr="000E2B69">
        <w:trPr>
          <w:trHeight w:val="1168"/>
        </w:trPr>
        <w:tc>
          <w:tcPr>
            <w:tcW w:w="1218" w:type="dxa"/>
            <w:vAlign w:val="center"/>
          </w:tcPr>
          <w:p w:rsidR="00672E4C" w:rsidRPr="003E3CC0" w:rsidRDefault="00672E4C" w:rsidP="000E2B69">
            <w:pPr>
              <w:pStyle w:val="Nagwek7"/>
              <w:jc w:val="center"/>
              <w:rPr>
                <w:rFonts w:ascii="Arial" w:hAnsi="Arial" w:cs="Arial"/>
                <w:sz w:val="20"/>
              </w:rPr>
            </w:pPr>
            <w:r w:rsidRPr="003E3CC0">
              <w:rPr>
                <w:rFonts w:ascii="Arial" w:hAnsi="Arial" w:cs="Arial"/>
                <w:sz w:val="20"/>
              </w:rPr>
              <w:t>TEMAT</w:t>
            </w:r>
          </w:p>
          <w:p w:rsidR="00672E4C" w:rsidRPr="003E3CC0" w:rsidRDefault="00672E4C" w:rsidP="000E2B6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491" w:type="dxa"/>
            <w:gridSpan w:val="2"/>
            <w:vAlign w:val="center"/>
          </w:tcPr>
          <w:p w:rsidR="00672E4C" w:rsidRPr="003E3CC0" w:rsidRDefault="00672E4C" w:rsidP="000E2B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E3CC0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BUDOWA HALI SPORTOWO - WIDOWISKOWEJ </w:t>
            </w:r>
          </w:p>
          <w:p w:rsidR="00672E4C" w:rsidRPr="003E3CC0" w:rsidRDefault="00672E4C" w:rsidP="000E2B69">
            <w:pPr>
              <w:jc w:val="center"/>
              <w:rPr>
                <w:rFonts w:ascii="Arial" w:hAnsi="Arial" w:cs="Arial"/>
                <w:b/>
              </w:rPr>
            </w:pPr>
            <w:r w:rsidRPr="003E3CC0">
              <w:rPr>
                <w:rFonts w:ascii="Arial" w:hAnsi="Arial" w:cs="Arial"/>
                <w:b/>
                <w:bCs/>
              </w:rPr>
              <w:t>Z NIEZBĘDNĄ INFRASTRUKTURĄ TECHNICZNĄ I URZĄDZENIAMI REKLAMOWYMI NA DZIAŁKACH NR EWID. 74/6, 74/7, 74/8, 74/23 I CZĘŚCIACH DZIAŁEK NR EWID. 75, 78 PRZY UL. ANDRZEJA STRUGA ORAZ NA CZĘŚCI DZIAŁKI NR EWID. 81 PRZY UL. STANISŁAWA ZBROWSKIEGO W RADOMIU (OBRĘB 0040 )</w:t>
            </w:r>
            <w:r w:rsidRPr="003E3CC0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672E4C" w:rsidRPr="004E1C9C" w:rsidTr="000E2B69">
        <w:trPr>
          <w:trHeight w:val="722"/>
        </w:trPr>
        <w:tc>
          <w:tcPr>
            <w:tcW w:w="1218" w:type="dxa"/>
            <w:vAlign w:val="center"/>
          </w:tcPr>
          <w:p w:rsidR="00672E4C" w:rsidRPr="004E1C9C" w:rsidRDefault="00672E4C" w:rsidP="000E2B69">
            <w:pPr>
              <w:pStyle w:val="Tekstpodstawowy"/>
              <w:jc w:val="center"/>
              <w:rPr>
                <w:rFonts w:ascii="Arial" w:hAnsi="Arial" w:cs="Arial"/>
                <w:caps/>
                <w:sz w:val="20"/>
              </w:rPr>
            </w:pPr>
            <w:r w:rsidRPr="004E1C9C">
              <w:rPr>
                <w:rFonts w:ascii="Arial" w:hAnsi="Arial" w:cs="Arial"/>
                <w:caps/>
                <w:sz w:val="20"/>
              </w:rPr>
              <w:t>FAZA</w:t>
            </w:r>
          </w:p>
          <w:p w:rsidR="00672E4C" w:rsidRPr="004E1C9C" w:rsidRDefault="00672E4C" w:rsidP="000E2B69">
            <w:pPr>
              <w:pStyle w:val="Tekstpodstawowy"/>
              <w:jc w:val="center"/>
              <w:rPr>
                <w:rFonts w:ascii="Arial" w:hAnsi="Arial" w:cs="Arial"/>
                <w:caps/>
                <w:sz w:val="20"/>
              </w:rPr>
            </w:pPr>
          </w:p>
        </w:tc>
        <w:tc>
          <w:tcPr>
            <w:tcW w:w="5488" w:type="dxa"/>
            <w:vAlign w:val="center"/>
          </w:tcPr>
          <w:p w:rsidR="00672E4C" w:rsidRPr="003E3CC0" w:rsidRDefault="00672E4C" w:rsidP="000E2B69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E3CC0">
              <w:rPr>
                <w:rFonts w:ascii="Arial" w:hAnsi="Arial" w:cs="Arial"/>
                <w:b/>
                <w:sz w:val="40"/>
                <w:szCs w:val="40"/>
              </w:rPr>
              <w:t>PROJEKT BUDOWLANY</w:t>
            </w:r>
          </w:p>
        </w:tc>
        <w:tc>
          <w:tcPr>
            <w:tcW w:w="3003" w:type="dxa"/>
            <w:vAlign w:val="center"/>
          </w:tcPr>
          <w:p w:rsidR="00672E4C" w:rsidRPr="003E3CC0" w:rsidRDefault="00672E4C" w:rsidP="000E2B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3CC0">
              <w:rPr>
                <w:rFonts w:ascii="Arial" w:hAnsi="Arial" w:cs="Arial"/>
                <w:b/>
                <w:sz w:val="40"/>
                <w:szCs w:val="40"/>
              </w:rPr>
              <w:t>PB/</w:t>
            </w:r>
            <w:proofErr w:type="spellStart"/>
            <w:r w:rsidRPr="003E3CC0">
              <w:rPr>
                <w:rFonts w:ascii="Arial" w:hAnsi="Arial" w:cs="Arial"/>
                <w:b/>
                <w:sz w:val="40"/>
                <w:szCs w:val="40"/>
              </w:rPr>
              <w:t>A-</w:t>
            </w:r>
            <w:r>
              <w:rPr>
                <w:rFonts w:ascii="Arial" w:hAnsi="Arial" w:cs="Arial"/>
                <w:b/>
                <w:sz w:val="40"/>
                <w:szCs w:val="40"/>
              </w:rPr>
              <w:t>ppoz</w:t>
            </w:r>
            <w:proofErr w:type="spellEnd"/>
          </w:p>
        </w:tc>
      </w:tr>
      <w:tr w:rsidR="00672E4C" w:rsidRPr="004E1C9C" w:rsidTr="000E2B69">
        <w:trPr>
          <w:trHeight w:val="791"/>
        </w:trPr>
        <w:tc>
          <w:tcPr>
            <w:tcW w:w="1218" w:type="dxa"/>
            <w:vAlign w:val="center"/>
          </w:tcPr>
          <w:p w:rsidR="00672E4C" w:rsidRPr="004E1C9C" w:rsidRDefault="00672E4C" w:rsidP="000E2B69">
            <w:pPr>
              <w:pStyle w:val="Tekstpodstawowy"/>
              <w:jc w:val="center"/>
              <w:rPr>
                <w:rFonts w:ascii="Arial" w:hAnsi="Arial" w:cs="Arial"/>
                <w:caps/>
                <w:sz w:val="20"/>
              </w:rPr>
            </w:pPr>
            <w:r w:rsidRPr="004E1C9C">
              <w:rPr>
                <w:rFonts w:ascii="Arial" w:hAnsi="Arial" w:cs="Arial"/>
                <w:caps/>
                <w:sz w:val="20"/>
              </w:rPr>
              <w:t>BRANŻA</w:t>
            </w:r>
          </w:p>
        </w:tc>
        <w:tc>
          <w:tcPr>
            <w:tcW w:w="8491" w:type="dxa"/>
            <w:gridSpan w:val="2"/>
            <w:vAlign w:val="center"/>
          </w:tcPr>
          <w:p w:rsidR="00672E4C" w:rsidRPr="004E1C9C" w:rsidRDefault="00672E4C" w:rsidP="000E2B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E1C9C">
              <w:rPr>
                <w:rFonts w:ascii="Arial" w:hAnsi="Arial" w:cs="Arial"/>
                <w:b/>
                <w:sz w:val="28"/>
                <w:szCs w:val="28"/>
              </w:rPr>
              <w:t>WARUNKI OCHRONY PRZECIWPOŻAROWEJ</w:t>
            </w:r>
          </w:p>
        </w:tc>
      </w:tr>
      <w:tr w:rsidR="00672E4C" w:rsidRPr="004E1C9C" w:rsidTr="000E2B69">
        <w:trPr>
          <w:trHeight w:val="436"/>
        </w:trPr>
        <w:tc>
          <w:tcPr>
            <w:tcW w:w="1218" w:type="dxa"/>
            <w:vAlign w:val="center"/>
          </w:tcPr>
          <w:p w:rsidR="00672E4C" w:rsidRPr="004E1C9C" w:rsidRDefault="00672E4C" w:rsidP="000E2B69">
            <w:pPr>
              <w:pStyle w:val="Tekstpodstawowy"/>
              <w:jc w:val="center"/>
              <w:rPr>
                <w:rFonts w:ascii="Arial" w:hAnsi="Arial" w:cs="Arial"/>
                <w:caps/>
                <w:sz w:val="20"/>
              </w:rPr>
            </w:pPr>
            <w:r w:rsidRPr="004E1C9C">
              <w:rPr>
                <w:rFonts w:ascii="Arial" w:hAnsi="Arial" w:cs="Arial"/>
                <w:caps/>
                <w:sz w:val="20"/>
              </w:rPr>
              <w:t>DATA</w:t>
            </w:r>
          </w:p>
        </w:tc>
        <w:tc>
          <w:tcPr>
            <w:tcW w:w="8491" w:type="dxa"/>
            <w:gridSpan w:val="2"/>
            <w:vAlign w:val="center"/>
          </w:tcPr>
          <w:p w:rsidR="00672E4C" w:rsidRPr="004E1C9C" w:rsidRDefault="00672E4C" w:rsidP="000E2B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LIPIEC  2015</w:t>
            </w:r>
          </w:p>
        </w:tc>
      </w:tr>
    </w:tbl>
    <w:p w:rsidR="00672E4C" w:rsidRPr="004E1C9C" w:rsidRDefault="00672E4C" w:rsidP="00672E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/>
      </w:tblPr>
      <w:tblGrid>
        <w:gridCol w:w="4395"/>
        <w:gridCol w:w="2234"/>
        <w:gridCol w:w="3080"/>
      </w:tblGrid>
      <w:tr w:rsidR="00672E4C" w:rsidRPr="004E1C9C" w:rsidTr="000E2B69">
        <w:trPr>
          <w:cantSplit/>
          <w:trHeight w:val="217"/>
        </w:trPr>
        <w:tc>
          <w:tcPr>
            <w:tcW w:w="4395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  <w:r w:rsidRPr="004E1C9C">
              <w:rPr>
                <w:rFonts w:ascii="Arial" w:hAnsi="Arial" w:cs="Arial"/>
              </w:rPr>
              <w:t xml:space="preserve">PROJEKTANT </w:t>
            </w:r>
          </w:p>
        </w:tc>
        <w:tc>
          <w:tcPr>
            <w:tcW w:w="2234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  <w:r w:rsidRPr="004E1C9C">
              <w:rPr>
                <w:rFonts w:ascii="Arial" w:hAnsi="Arial" w:cs="Arial"/>
              </w:rPr>
              <w:t>NR UPRAWNIEŃ</w:t>
            </w:r>
          </w:p>
        </w:tc>
        <w:tc>
          <w:tcPr>
            <w:tcW w:w="3080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  <w:r w:rsidRPr="004E1C9C">
              <w:rPr>
                <w:rFonts w:ascii="Arial" w:hAnsi="Arial" w:cs="Arial"/>
              </w:rPr>
              <w:t>PODPIS</w:t>
            </w:r>
          </w:p>
        </w:tc>
      </w:tr>
      <w:tr w:rsidR="00672E4C" w:rsidRPr="004E1C9C" w:rsidTr="000E2B69">
        <w:trPr>
          <w:trHeight w:val="1323"/>
        </w:trPr>
        <w:tc>
          <w:tcPr>
            <w:tcW w:w="4395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  <w:p w:rsidR="001B4750" w:rsidRPr="004E1C9C" w:rsidRDefault="001B4750" w:rsidP="001B4750">
            <w:pPr>
              <w:rPr>
                <w:rFonts w:ascii="Arial" w:hAnsi="Arial" w:cs="Arial"/>
              </w:rPr>
            </w:pPr>
            <w:r w:rsidRPr="004E1C9C">
              <w:rPr>
                <w:rFonts w:ascii="Arial" w:hAnsi="Arial" w:cs="Arial"/>
              </w:rPr>
              <w:t xml:space="preserve">ARCH. JACEK CZECH </w:t>
            </w:r>
          </w:p>
          <w:p w:rsidR="00672E4C" w:rsidRDefault="00672E4C" w:rsidP="000E2B69">
            <w:pPr>
              <w:rPr>
                <w:rFonts w:ascii="Arial" w:hAnsi="Arial" w:cs="Arial"/>
              </w:rPr>
            </w:pPr>
          </w:p>
          <w:p w:rsidR="001B4750" w:rsidRPr="004E1C9C" w:rsidRDefault="001B4750" w:rsidP="000E2B69">
            <w:pPr>
              <w:rPr>
                <w:rFonts w:ascii="Arial" w:hAnsi="Arial" w:cs="Arial"/>
              </w:rPr>
            </w:pPr>
          </w:p>
          <w:p w:rsidR="00672E4C" w:rsidRDefault="00672E4C" w:rsidP="000E2B69">
            <w:pPr>
              <w:rPr>
                <w:rFonts w:ascii="Arial" w:hAnsi="Arial" w:cs="Arial"/>
              </w:rPr>
            </w:pPr>
            <w:r w:rsidRPr="004E1C9C">
              <w:rPr>
                <w:rFonts w:ascii="Arial" w:hAnsi="Arial" w:cs="Arial"/>
              </w:rPr>
              <w:t>ARCH. PIOTR WR</w:t>
            </w:r>
            <w:r w:rsidR="00D93981">
              <w:rPr>
                <w:rFonts w:ascii="Arial" w:hAnsi="Arial" w:cs="Arial"/>
              </w:rPr>
              <w:t>Ó</w:t>
            </w:r>
            <w:r w:rsidRPr="004E1C9C">
              <w:rPr>
                <w:rFonts w:ascii="Arial" w:hAnsi="Arial" w:cs="Arial"/>
              </w:rPr>
              <w:t>BEL</w:t>
            </w:r>
          </w:p>
          <w:p w:rsidR="001B4750" w:rsidRPr="004E1C9C" w:rsidRDefault="001B4750" w:rsidP="000E2B69">
            <w:pPr>
              <w:rPr>
                <w:rFonts w:ascii="Arial" w:hAnsi="Arial" w:cs="Arial"/>
              </w:rPr>
            </w:pPr>
          </w:p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  <w:p w:rsidR="001B4750" w:rsidRPr="004E1C9C" w:rsidRDefault="001B4750" w:rsidP="001B4750">
            <w:pPr>
              <w:rPr>
                <w:rFonts w:ascii="Arial" w:hAnsi="Arial" w:cs="Arial"/>
                <w:lang w:val="en-US"/>
              </w:rPr>
            </w:pPr>
            <w:r w:rsidRPr="004E1C9C">
              <w:rPr>
                <w:rFonts w:ascii="Arial" w:hAnsi="Arial" w:cs="Arial"/>
                <w:lang w:val="en-US"/>
              </w:rPr>
              <w:t>UAN-UPR 426/86</w:t>
            </w:r>
          </w:p>
          <w:p w:rsidR="00672E4C" w:rsidRDefault="00672E4C" w:rsidP="000E2B69">
            <w:pPr>
              <w:rPr>
                <w:rFonts w:ascii="Arial" w:hAnsi="Arial" w:cs="Arial"/>
              </w:rPr>
            </w:pPr>
          </w:p>
          <w:p w:rsidR="001B4750" w:rsidRPr="004E1C9C" w:rsidRDefault="001B4750" w:rsidP="000E2B69">
            <w:pPr>
              <w:rPr>
                <w:rFonts w:ascii="Arial" w:hAnsi="Arial" w:cs="Arial"/>
              </w:rPr>
            </w:pPr>
          </w:p>
          <w:p w:rsidR="00AE0C87" w:rsidRPr="004E1C9C" w:rsidRDefault="00AE0C87" w:rsidP="00AE0C87">
            <w:pPr>
              <w:rPr>
                <w:rFonts w:ascii="Arial" w:hAnsi="Arial" w:cs="Arial"/>
                <w:lang w:val="en-US"/>
              </w:rPr>
            </w:pPr>
            <w:r w:rsidRPr="004E1C9C">
              <w:rPr>
                <w:rFonts w:ascii="Arial" w:hAnsi="Arial" w:cs="Arial"/>
                <w:lang w:val="en-US"/>
              </w:rPr>
              <w:t>RP-UPR. 290/92</w:t>
            </w:r>
          </w:p>
          <w:p w:rsidR="001B4750" w:rsidRPr="004E1C9C" w:rsidRDefault="001B4750" w:rsidP="000E2B69">
            <w:pPr>
              <w:rPr>
                <w:rFonts w:ascii="Arial" w:hAnsi="Arial" w:cs="Arial"/>
              </w:rPr>
            </w:pPr>
          </w:p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</w:tc>
        <w:tc>
          <w:tcPr>
            <w:tcW w:w="3080" w:type="dxa"/>
          </w:tcPr>
          <w:p w:rsidR="00672E4C" w:rsidRPr="004E1C9C" w:rsidRDefault="00672E4C" w:rsidP="000E2B69">
            <w:pPr>
              <w:rPr>
                <w:rFonts w:ascii="Arial" w:hAnsi="Arial" w:cs="Arial"/>
                <w:lang w:val="en-US"/>
              </w:rPr>
            </w:pPr>
          </w:p>
          <w:p w:rsidR="00672E4C" w:rsidRPr="004E1C9C" w:rsidRDefault="00672E4C" w:rsidP="000E2B69">
            <w:pPr>
              <w:rPr>
                <w:rFonts w:ascii="Arial" w:hAnsi="Arial" w:cs="Arial"/>
                <w:lang w:val="en-US"/>
              </w:rPr>
            </w:pPr>
          </w:p>
          <w:p w:rsidR="00672E4C" w:rsidRPr="004E1C9C" w:rsidRDefault="00672E4C" w:rsidP="000E2B69">
            <w:pPr>
              <w:rPr>
                <w:rFonts w:ascii="Arial" w:hAnsi="Arial" w:cs="Arial"/>
                <w:lang w:val="en-US"/>
              </w:rPr>
            </w:pPr>
          </w:p>
          <w:p w:rsidR="00672E4C" w:rsidRPr="004E1C9C" w:rsidRDefault="00672E4C" w:rsidP="000E2B69">
            <w:pPr>
              <w:rPr>
                <w:rFonts w:ascii="Arial" w:hAnsi="Arial" w:cs="Arial"/>
                <w:lang w:val="en-US"/>
              </w:rPr>
            </w:pPr>
          </w:p>
        </w:tc>
      </w:tr>
      <w:tr w:rsidR="00672E4C" w:rsidRPr="004E1C9C" w:rsidTr="000E2B69">
        <w:trPr>
          <w:trHeight w:val="217"/>
        </w:trPr>
        <w:tc>
          <w:tcPr>
            <w:tcW w:w="4395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  <w:r w:rsidRPr="004E1C9C">
              <w:rPr>
                <w:rFonts w:ascii="Arial" w:hAnsi="Arial" w:cs="Arial"/>
              </w:rPr>
              <w:t>SPRAWDZAJĄCY</w:t>
            </w:r>
          </w:p>
        </w:tc>
        <w:tc>
          <w:tcPr>
            <w:tcW w:w="2234" w:type="dxa"/>
          </w:tcPr>
          <w:p w:rsidR="00672E4C" w:rsidRPr="004E1C9C" w:rsidRDefault="00672E4C" w:rsidP="000E2B6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80" w:type="dxa"/>
          </w:tcPr>
          <w:p w:rsidR="00672E4C" w:rsidRPr="004E1C9C" w:rsidRDefault="00672E4C" w:rsidP="000E2B69">
            <w:pPr>
              <w:rPr>
                <w:rFonts w:ascii="Arial" w:hAnsi="Arial" w:cs="Arial"/>
                <w:lang w:val="en-US"/>
              </w:rPr>
            </w:pPr>
          </w:p>
        </w:tc>
      </w:tr>
      <w:tr w:rsidR="00672E4C" w:rsidRPr="004E1C9C" w:rsidTr="000E2B69">
        <w:trPr>
          <w:trHeight w:val="671"/>
        </w:trPr>
        <w:tc>
          <w:tcPr>
            <w:tcW w:w="4395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  <w:p w:rsidR="001B4750" w:rsidRDefault="001B4750" w:rsidP="001B4750">
            <w:pPr>
              <w:rPr>
                <w:rFonts w:ascii="Arial" w:hAnsi="Arial" w:cs="Arial"/>
              </w:rPr>
            </w:pPr>
            <w:r w:rsidRPr="004E1C9C">
              <w:rPr>
                <w:rFonts w:ascii="Arial" w:hAnsi="Arial" w:cs="Arial"/>
              </w:rPr>
              <w:t>ARCH. JANUSZ DULIŃSKI</w:t>
            </w:r>
          </w:p>
          <w:p w:rsidR="001B4750" w:rsidRPr="004E1C9C" w:rsidRDefault="001B4750" w:rsidP="001B4750">
            <w:pPr>
              <w:rPr>
                <w:rFonts w:ascii="Arial" w:hAnsi="Arial" w:cs="Arial"/>
              </w:rPr>
            </w:pPr>
          </w:p>
          <w:p w:rsidR="00672E4C" w:rsidRPr="004E1C9C" w:rsidRDefault="00672E4C" w:rsidP="001B4750">
            <w:pPr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:rsidR="00672E4C" w:rsidRPr="004E1C9C" w:rsidRDefault="00672E4C" w:rsidP="000E2B69">
            <w:pPr>
              <w:rPr>
                <w:rFonts w:ascii="Arial" w:hAnsi="Arial" w:cs="Arial"/>
                <w:lang w:val="en-US"/>
              </w:rPr>
            </w:pPr>
          </w:p>
          <w:p w:rsidR="00AE0C87" w:rsidRDefault="00AE0C87" w:rsidP="00AE0C87">
            <w:pPr>
              <w:rPr>
                <w:rFonts w:ascii="Arial" w:hAnsi="Arial" w:cs="Arial"/>
              </w:rPr>
            </w:pPr>
            <w:r w:rsidRPr="004E1C9C">
              <w:rPr>
                <w:rFonts w:ascii="Arial" w:hAnsi="Arial" w:cs="Arial"/>
              </w:rPr>
              <w:t>RP-UPR. 520/91</w:t>
            </w:r>
          </w:p>
          <w:p w:rsidR="00672E4C" w:rsidRPr="004E1C9C" w:rsidRDefault="00672E4C" w:rsidP="001B475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80" w:type="dxa"/>
          </w:tcPr>
          <w:p w:rsidR="00672E4C" w:rsidRPr="004E1C9C" w:rsidRDefault="00672E4C" w:rsidP="000E2B69">
            <w:pPr>
              <w:rPr>
                <w:rFonts w:ascii="Arial" w:hAnsi="Arial" w:cs="Arial"/>
                <w:lang w:val="en-US"/>
              </w:rPr>
            </w:pPr>
          </w:p>
        </w:tc>
      </w:tr>
      <w:tr w:rsidR="00672E4C" w:rsidRPr="004E1C9C" w:rsidTr="000E2B69">
        <w:trPr>
          <w:trHeight w:val="197"/>
        </w:trPr>
        <w:tc>
          <w:tcPr>
            <w:tcW w:w="4395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RZECZOZNAWCA ds.. ZABEZPIECZEŃ PRZECIWPOŻAROWYCH.</w:t>
            </w:r>
          </w:p>
        </w:tc>
        <w:tc>
          <w:tcPr>
            <w:tcW w:w="2234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</w:tc>
        <w:tc>
          <w:tcPr>
            <w:tcW w:w="3080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</w:tc>
      </w:tr>
      <w:tr w:rsidR="00672E4C" w:rsidRPr="004E1C9C" w:rsidTr="000E2B69">
        <w:trPr>
          <w:trHeight w:val="888"/>
        </w:trPr>
        <w:tc>
          <w:tcPr>
            <w:tcW w:w="4395" w:type="dxa"/>
          </w:tcPr>
          <w:p w:rsidR="00672E4C" w:rsidRDefault="00672E4C" w:rsidP="000E2B69">
            <w:pPr>
              <w:rPr>
                <w:rFonts w:ascii="Arial" w:hAnsi="Arial" w:cs="Arial"/>
              </w:rPr>
            </w:pPr>
          </w:p>
          <w:p w:rsidR="00672E4C" w:rsidRDefault="00672E4C" w:rsidP="000E2B6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E2361">
              <w:rPr>
                <w:rFonts w:ascii="Arial" w:hAnsi="Arial" w:cs="Arial"/>
              </w:rPr>
              <w:t>Mgr inż.  ANDRZEJ  POZIERAK</w:t>
            </w:r>
          </w:p>
          <w:p w:rsidR="001B4750" w:rsidRPr="003E2361" w:rsidRDefault="001B4750" w:rsidP="000E2B6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72E4C" w:rsidRPr="004E1C9C" w:rsidRDefault="00672E4C" w:rsidP="000E2B6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:rsidR="00672E4C" w:rsidRDefault="00672E4C" w:rsidP="000E2B69">
            <w:pPr>
              <w:rPr>
                <w:rFonts w:ascii="Arial" w:hAnsi="Arial" w:cs="Arial"/>
              </w:rPr>
            </w:pPr>
          </w:p>
          <w:p w:rsidR="00672E4C" w:rsidRPr="004E1C9C" w:rsidRDefault="00672E4C" w:rsidP="000E2B69">
            <w:pPr>
              <w:jc w:val="center"/>
              <w:rPr>
                <w:rFonts w:ascii="Arial" w:hAnsi="Arial" w:cs="Arial"/>
              </w:rPr>
            </w:pPr>
            <w:r w:rsidRPr="00660248">
              <w:rPr>
                <w:rFonts w:ascii="Arial" w:hAnsi="Arial" w:cs="Arial"/>
              </w:rPr>
              <w:t>KG PSP 145/93</w:t>
            </w:r>
          </w:p>
        </w:tc>
        <w:tc>
          <w:tcPr>
            <w:tcW w:w="3080" w:type="dxa"/>
          </w:tcPr>
          <w:p w:rsidR="00672E4C" w:rsidRPr="004E1C9C" w:rsidRDefault="00672E4C" w:rsidP="000E2B69">
            <w:pPr>
              <w:rPr>
                <w:rFonts w:ascii="Arial" w:hAnsi="Arial" w:cs="Arial"/>
              </w:rPr>
            </w:pPr>
          </w:p>
        </w:tc>
      </w:tr>
    </w:tbl>
    <w:p w:rsidR="00672E4C" w:rsidRPr="004E1C9C" w:rsidRDefault="00672E4C" w:rsidP="00672E4C">
      <w:pPr>
        <w:rPr>
          <w:rFonts w:ascii="Arial" w:hAnsi="Arial" w:cs="Arial"/>
        </w:rPr>
      </w:pPr>
    </w:p>
    <w:p w:rsidR="00672E4C" w:rsidRDefault="00672E4C" w:rsidP="00672E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7E0E" w:rsidRPr="00672E4C" w:rsidRDefault="00A37E0E" w:rsidP="00672E4C">
      <w:pPr>
        <w:rPr>
          <w:szCs w:val="24"/>
        </w:rPr>
      </w:pPr>
    </w:p>
    <w:sectPr w:rsidR="00A37E0E" w:rsidRPr="00672E4C" w:rsidSect="008956D0">
      <w:footerReference w:type="default" r:id="rId10"/>
      <w:footnotePr>
        <w:pos w:val="beneathText"/>
      </w:footnotePr>
      <w:endnotePr>
        <w:numFmt w:val="decimal"/>
      </w:end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7DE" w:rsidRDefault="005607DE">
      <w:r>
        <w:separator/>
      </w:r>
    </w:p>
  </w:endnote>
  <w:endnote w:type="continuationSeparator" w:id="0">
    <w:p w:rsidR="005607DE" w:rsidRDefault="00560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7DE" w:rsidRDefault="005607DE">
    <w:pPr>
      <w:pStyle w:val="Stopka"/>
      <w:jc w:val="center"/>
    </w:pPr>
  </w:p>
  <w:p w:rsidR="005607DE" w:rsidRDefault="005607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7DE" w:rsidRDefault="005607DE">
      <w:r>
        <w:separator/>
      </w:r>
    </w:p>
  </w:footnote>
  <w:footnote w:type="continuationSeparator" w:id="0">
    <w:p w:rsidR="005607DE" w:rsidRDefault="005607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68E8E5F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39642C3"/>
    <w:multiLevelType w:val="hybridMultilevel"/>
    <w:tmpl w:val="7B2CD72A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068A0CBA"/>
    <w:multiLevelType w:val="hybridMultilevel"/>
    <w:tmpl w:val="E13071C0"/>
    <w:lvl w:ilvl="0" w:tplc="51860B8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A9F1E0C"/>
    <w:multiLevelType w:val="hybridMultilevel"/>
    <w:tmpl w:val="DC0A1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250AEF"/>
    <w:multiLevelType w:val="multilevel"/>
    <w:tmpl w:val="BA74937E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9">
    <w:nsid w:val="138766F8"/>
    <w:multiLevelType w:val="hybridMultilevel"/>
    <w:tmpl w:val="91AE2280"/>
    <w:lvl w:ilvl="0" w:tplc="04150017">
      <w:start w:val="1"/>
      <w:numFmt w:val="lowerLetter"/>
      <w:lvlText w:val="%1)"/>
      <w:lvlJc w:val="left"/>
      <w:pPr>
        <w:ind w:left="45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2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9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7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4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1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8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5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305" w:hanging="180"/>
      </w:pPr>
      <w:rPr>
        <w:rFonts w:cs="Times New Roman"/>
      </w:rPr>
    </w:lvl>
  </w:abstractNum>
  <w:abstractNum w:abstractNumId="10">
    <w:nsid w:val="15254F57"/>
    <w:multiLevelType w:val="hybridMultilevel"/>
    <w:tmpl w:val="32682A80"/>
    <w:lvl w:ilvl="0" w:tplc="74489128">
      <w:start w:val="5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3A2E94"/>
    <w:multiLevelType w:val="hybridMultilevel"/>
    <w:tmpl w:val="4200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E67E6"/>
    <w:multiLevelType w:val="multilevel"/>
    <w:tmpl w:val="68E8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3">
    <w:nsid w:val="273D1413"/>
    <w:multiLevelType w:val="hybridMultilevel"/>
    <w:tmpl w:val="85185AD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AF10A3"/>
    <w:multiLevelType w:val="hybridMultilevel"/>
    <w:tmpl w:val="98DA826E"/>
    <w:lvl w:ilvl="0" w:tplc="428EC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203E1C"/>
    <w:multiLevelType w:val="multilevel"/>
    <w:tmpl w:val="23889F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>
    <w:nsid w:val="328F66AF"/>
    <w:multiLevelType w:val="hybridMultilevel"/>
    <w:tmpl w:val="4398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653E53"/>
    <w:multiLevelType w:val="multilevel"/>
    <w:tmpl w:val="7330842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8">
    <w:nsid w:val="397573D4"/>
    <w:multiLevelType w:val="hybridMultilevel"/>
    <w:tmpl w:val="8182D1B8"/>
    <w:lvl w:ilvl="0" w:tplc="01FC67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6140A"/>
    <w:multiLevelType w:val="multilevel"/>
    <w:tmpl w:val="68E8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20">
    <w:nsid w:val="41B74DB6"/>
    <w:multiLevelType w:val="multilevel"/>
    <w:tmpl w:val="2A18598E"/>
    <w:lvl w:ilvl="0">
      <w:start w:val="1"/>
      <w:numFmt w:val="decimal"/>
      <w:lvlText w:val="%1."/>
      <w:lvlJc w:val="left"/>
      <w:pPr>
        <w:ind w:left="191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21">
    <w:nsid w:val="44053DEA"/>
    <w:multiLevelType w:val="hybridMultilevel"/>
    <w:tmpl w:val="D76CFE6E"/>
    <w:lvl w:ilvl="0" w:tplc="00000004">
      <w:start w:val="4"/>
      <w:numFmt w:val="bullet"/>
      <w:lvlText w:val="-"/>
      <w:lvlJc w:val="left"/>
      <w:pPr>
        <w:ind w:left="720" w:hanging="360"/>
      </w:pPr>
      <w:rPr>
        <w:rFonts w:ascii="StarSymbol" w:hAnsi="Star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9D6626"/>
    <w:multiLevelType w:val="hybridMultilevel"/>
    <w:tmpl w:val="313E6A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3607F"/>
    <w:multiLevelType w:val="hybridMultilevel"/>
    <w:tmpl w:val="44887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000E43"/>
    <w:multiLevelType w:val="hybridMultilevel"/>
    <w:tmpl w:val="5C5A5E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5CA5DC0"/>
    <w:multiLevelType w:val="hybridMultilevel"/>
    <w:tmpl w:val="CFFA3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801BFD"/>
    <w:multiLevelType w:val="hybridMultilevel"/>
    <w:tmpl w:val="E04421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1374FED"/>
    <w:multiLevelType w:val="hybridMultilevel"/>
    <w:tmpl w:val="F82EC2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2EC4EB0"/>
    <w:multiLevelType w:val="hybridMultilevel"/>
    <w:tmpl w:val="EF46EF8E"/>
    <w:lvl w:ilvl="0" w:tplc="0415000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41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57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73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</w:abstractNum>
  <w:abstractNum w:abstractNumId="29">
    <w:nsid w:val="63CF56FB"/>
    <w:multiLevelType w:val="hybridMultilevel"/>
    <w:tmpl w:val="57A01EB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C984FEA"/>
    <w:multiLevelType w:val="hybridMultilevel"/>
    <w:tmpl w:val="6EF4D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16E09"/>
    <w:multiLevelType w:val="multilevel"/>
    <w:tmpl w:val="6AF48DEC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b w:val="0"/>
      </w:rPr>
    </w:lvl>
  </w:abstractNum>
  <w:abstractNum w:abstractNumId="32">
    <w:nsid w:val="75417FF4"/>
    <w:multiLevelType w:val="multilevel"/>
    <w:tmpl w:val="9E50CF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/>
        <w:w w:val="1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3">
    <w:nsid w:val="75BB664D"/>
    <w:multiLevelType w:val="hybridMultilevel"/>
    <w:tmpl w:val="CAC22A5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EB6C88"/>
    <w:multiLevelType w:val="multilevel"/>
    <w:tmpl w:val="68E8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1"/>
  </w:num>
  <w:num w:numId="7">
    <w:abstractNumId w:val="1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7"/>
  </w:num>
  <w:num w:numId="11">
    <w:abstractNumId w:val="27"/>
  </w:num>
  <w:num w:numId="12">
    <w:abstractNumId w:val="15"/>
  </w:num>
  <w:num w:numId="13">
    <w:abstractNumId w:val="25"/>
  </w:num>
  <w:num w:numId="14">
    <w:abstractNumId w:val="9"/>
  </w:num>
  <w:num w:numId="15">
    <w:abstractNumId w:val="28"/>
  </w:num>
  <w:num w:numId="16">
    <w:abstractNumId w:val="34"/>
  </w:num>
  <w:num w:numId="17">
    <w:abstractNumId w:val="31"/>
  </w:num>
  <w:num w:numId="18">
    <w:abstractNumId w:val="12"/>
  </w:num>
  <w:num w:numId="19">
    <w:abstractNumId w:val="8"/>
  </w:num>
  <w:num w:numId="20">
    <w:abstractNumId w:val="19"/>
  </w:num>
  <w:num w:numId="21">
    <w:abstractNumId w:val="16"/>
  </w:num>
  <w:num w:numId="22">
    <w:abstractNumId w:val="11"/>
  </w:num>
  <w:num w:numId="23">
    <w:abstractNumId w:val="20"/>
  </w:num>
  <w:num w:numId="24">
    <w:abstractNumId w:val="10"/>
  </w:num>
  <w:num w:numId="25">
    <w:abstractNumId w:val="32"/>
  </w:num>
  <w:num w:numId="26">
    <w:abstractNumId w:val="13"/>
  </w:num>
  <w:num w:numId="27">
    <w:abstractNumId w:val="18"/>
  </w:num>
  <w:num w:numId="28">
    <w:abstractNumId w:val="30"/>
  </w:num>
  <w:num w:numId="29">
    <w:abstractNumId w:val="6"/>
  </w:num>
  <w:num w:numId="30">
    <w:abstractNumId w:val="26"/>
  </w:num>
  <w:num w:numId="31">
    <w:abstractNumId w:val="22"/>
  </w:num>
  <w:num w:numId="32">
    <w:abstractNumId w:val="33"/>
  </w:num>
  <w:num w:numId="33">
    <w:abstractNumId w:val="24"/>
  </w:num>
  <w:num w:numId="34">
    <w:abstractNumId w:val="29"/>
  </w:num>
  <w:num w:numId="35">
    <w:abstractNumId w:val="5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/>
  <w:rsids>
    <w:rsidRoot w:val="00242979"/>
    <w:rsid w:val="00000BD3"/>
    <w:rsid w:val="0000322C"/>
    <w:rsid w:val="000135C0"/>
    <w:rsid w:val="0002073E"/>
    <w:rsid w:val="00021165"/>
    <w:rsid w:val="00031F36"/>
    <w:rsid w:val="00032C16"/>
    <w:rsid w:val="000348CA"/>
    <w:rsid w:val="00035114"/>
    <w:rsid w:val="00041687"/>
    <w:rsid w:val="000456B0"/>
    <w:rsid w:val="00055B01"/>
    <w:rsid w:val="00064867"/>
    <w:rsid w:val="00067136"/>
    <w:rsid w:val="0007342B"/>
    <w:rsid w:val="000742F9"/>
    <w:rsid w:val="00075D3F"/>
    <w:rsid w:val="00080B92"/>
    <w:rsid w:val="00084494"/>
    <w:rsid w:val="000854EB"/>
    <w:rsid w:val="00087DC8"/>
    <w:rsid w:val="00093773"/>
    <w:rsid w:val="00095D9A"/>
    <w:rsid w:val="000A2971"/>
    <w:rsid w:val="000A45FE"/>
    <w:rsid w:val="000B42AA"/>
    <w:rsid w:val="000B6740"/>
    <w:rsid w:val="000C18B8"/>
    <w:rsid w:val="000C38A6"/>
    <w:rsid w:val="000E252C"/>
    <w:rsid w:val="000E52EB"/>
    <w:rsid w:val="001109E1"/>
    <w:rsid w:val="0012186A"/>
    <w:rsid w:val="00146316"/>
    <w:rsid w:val="00154774"/>
    <w:rsid w:val="001618A9"/>
    <w:rsid w:val="00171C32"/>
    <w:rsid w:val="00172E23"/>
    <w:rsid w:val="00174492"/>
    <w:rsid w:val="00186051"/>
    <w:rsid w:val="001A2EAD"/>
    <w:rsid w:val="001A5D8E"/>
    <w:rsid w:val="001A785C"/>
    <w:rsid w:val="001B385B"/>
    <w:rsid w:val="001B3C89"/>
    <w:rsid w:val="001B4750"/>
    <w:rsid w:val="001B49CF"/>
    <w:rsid w:val="001C2212"/>
    <w:rsid w:val="001C3761"/>
    <w:rsid w:val="001C51F3"/>
    <w:rsid w:val="001E01C0"/>
    <w:rsid w:val="001E5380"/>
    <w:rsid w:val="001E675F"/>
    <w:rsid w:val="001F4504"/>
    <w:rsid w:val="001F6BFC"/>
    <w:rsid w:val="00200895"/>
    <w:rsid w:val="00201D08"/>
    <w:rsid w:val="00220485"/>
    <w:rsid w:val="00223E43"/>
    <w:rsid w:val="00226D4C"/>
    <w:rsid w:val="0023074E"/>
    <w:rsid w:val="0023099A"/>
    <w:rsid w:val="00242979"/>
    <w:rsid w:val="00242F5A"/>
    <w:rsid w:val="00246064"/>
    <w:rsid w:val="00252254"/>
    <w:rsid w:val="0025670B"/>
    <w:rsid w:val="002631EB"/>
    <w:rsid w:val="00277B29"/>
    <w:rsid w:val="00291030"/>
    <w:rsid w:val="00292847"/>
    <w:rsid w:val="002958F5"/>
    <w:rsid w:val="002A10E8"/>
    <w:rsid w:val="002A19C9"/>
    <w:rsid w:val="002A2AF2"/>
    <w:rsid w:val="002A62E5"/>
    <w:rsid w:val="002B27F7"/>
    <w:rsid w:val="002C2F17"/>
    <w:rsid w:val="002C51E7"/>
    <w:rsid w:val="002D1EF4"/>
    <w:rsid w:val="002D7D9E"/>
    <w:rsid w:val="002F0C7A"/>
    <w:rsid w:val="002F4807"/>
    <w:rsid w:val="002F58F6"/>
    <w:rsid w:val="003021B2"/>
    <w:rsid w:val="00307478"/>
    <w:rsid w:val="00314607"/>
    <w:rsid w:val="00320B52"/>
    <w:rsid w:val="0032307C"/>
    <w:rsid w:val="0032495A"/>
    <w:rsid w:val="00324965"/>
    <w:rsid w:val="00340DCB"/>
    <w:rsid w:val="0034181D"/>
    <w:rsid w:val="00344550"/>
    <w:rsid w:val="00347B39"/>
    <w:rsid w:val="003516EC"/>
    <w:rsid w:val="0035798B"/>
    <w:rsid w:val="00360272"/>
    <w:rsid w:val="00361A80"/>
    <w:rsid w:val="0037215F"/>
    <w:rsid w:val="00372849"/>
    <w:rsid w:val="003737EE"/>
    <w:rsid w:val="003763DC"/>
    <w:rsid w:val="00380832"/>
    <w:rsid w:val="00380D30"/>
    <w:rsid w:val="00382225"/>
    <w:rsid w:val="00392FFB"/>
    <w:rsid w:val="003A18CB"/>
    <w:rsid w:val="003B0C90"/>
    <w:rsid w:val="003B36DB"/>
    <w:rsid w:val="003B69B8"/>
    <w:rsid w:val="003B6E29"/>
    <w:rsid w:val="003C1016"/>
    <w:rsid w:val="003D0123"/>
    <w:rsid w:val="003D7099"/>
    <w:rsid w:val="003E0FB9"/>
    <w:rsid w:val="003E2361"/>
    <w:rsid w:val="003E3CC0"/>
    <w:rsid w:val="003E58CB"/>
    <w:rsid w:val="003E5B4C"/>
    <w:rsid w:val="003F670C"/>
    <w:rsid w:val="003F7C9A"/>
    <w:rsid w:val="0040134F"/>
    <w:rsid w:val="0040601B"/>
    <w:rsid w:val="00412B44"/>
    <w:rsid w:val="004144E3"/>
    <w:rsid w:val="0043655D"/>
    <w:rsid w:val="004502A4"/>
    <w:rsid w:val="004605B8"/>
    <w:rsid w:val="00465CD7"/>
    <w:rsid w:val="004934E6"/>
    <w:rsid w:val="004936A9"/>
    <w:rsid w:val="00493BC1"/>
    <w:rsid w:val="004A54CF"/>
    <w:rsid w:val="004A7472"/>
    <w:rsid w:val="004A7BA6"/>
    <w:rsid w:val="004B0DB2"/>
    <w:rsid w:val="004B17FD"/>
    <w:rsid w:val="004D6AE7"/>
    <w:rsid w:val="004E1C9C"/>
    <w:rsid w:val="004E4FFD"/>
    <w:rsid w:val="004F08FD"/>
    <w:rsid w:val="00521750"/>
    <w:rsid w:val="00522C57"/>
    <w:rsid w:val="00525BB8"/>
    <w:rsid w:val="00531770"/>
    <w:rsid w:val="005376E6"/>
    <w:rsid w:val="005378E9"/>
    <w:rsid w:val="0054458C"/>
    <w:rsid w:val="0054491A"/>
    <w:rsid w:val="005474CC"/>
    <w:rsid w:val="005518AD"/>
    <w:rsid w:val="005607DE"/>
    <w:rsid w:val="0056589F"/>
    <w:rsid w:val="00567C74"/>
    <w:rsid w:val="00577E40"/>
    <w:rsid w:val="005852DA"/>
    <w:rsid w:val="00585D39"/>
    <w:rsid w:val="00586415"/>
    <w:rsid w:val="00592555"/>
    <w:rsid w:val="00597ED3"/>
    <w:rsid w:val="005B2C39"/>
    <w:rsid w:val="005B442B"/>
    <w:rsid w:val="005B5249"/>
    <w:rsid w:val="005B6059"/>
    <w:rsid w:val="005B6B96"/>
    <w:rsid w:val="005C0408"/>
    <w:rsid w:val="005D53F4"/>
    <w:rsid w:val="005E1392"/>
    <w:rsid w:val="005E393D"/>
    <w:rsid w:val="00601073"/>
    <w:rsid w:val="00625A71"/>
    <w:rsid w:val="00625AC4"/>
    <w:rsid w:val="0062705B"/>
    <w:rsid w:val="00634AC1"/>
    <w:rsid w:val="00635CF4"/>
    <w:rsid w:val="006439C7"/>
    <w:rsid w:val="00646D55"/>
    <w:rsid w:val="0065119C"/>
    <w:rsid w:val="00660248"/>
    <w:rsid w:val="00660329"/>
    <w:rsid w:val="0066043A"/>
    <w:rsid w:val="006661E6"/>
    <w:rsid w:val="00672CAC"/>
    <w:rsid w:val="00672E4C"/>
    <w:rsid w:val="006762AC"/>
    <w:rsid w:val="00680090"/>
    <w:rsid w:val="006804DB"/>
    <w:rsid w:val="006818DC"/>
    <w:rsid w:val="00682AFC"/>
    <w:rsid w:val="0068495E"/>
    <w:rsid w:val="00694AF4"/>
    <w:rsid w:val="006A6993"/>
    <w:rsid w:val="006A77A1"/>
    <w:rsid w:val="006B0BE9"/>
    <w:rsid w:val="006B0D4D"/>
    <w:rsid w:val="006B2FAB"/>
    <w:rsid w:val="006B3352"/>
    <w:rsid w:val="006B7119"/>
    <w:rsid w:val="006C6BCD"/>
    <w:rsid w:val="006D0E6D"/>
    <w:rsid w:val="006D6A85"/>
    <w:rsid w:val="006D7E4D"/>
    <w:rsid w:val="006F5ADC"/>
    <w:rsid w:val="0070084F"/>
    <w:rsid w:val="00703E30"/>
    <w:rsid w:val="007058C8"/>
    <w:rsid w:val="00726D4A"/>
    <w:rsid w:val="007341DC"/>
    <w:rsid w:val="00734BAD"/>
    <w:rsid w:val="00752993"/>
    <w:rsid w:val="00756691"/>
    <w:rsid w:val="00766EC2"/>
    <w:rsid w:val="00767678"/>
    <w:rsid w:val="00773DE8"/>
    <w:rsid w:val="007832B5"/>
    <w:rsid w:val="007969DF"/>
    <w:rsid w:val="007B68F8"/>
    <w:rsid w:val="007C065A"/>
    <w:rsid w:val="007C1DCA"/>
    <w:rsid w:val="007C221C"/>
    <w:rsid w:val="007C3E83"/>
    <w:rsid w:val="007C79E8"/>
    <w:rsid w:val="007C7C3A"/>
    <w:rsid w:val="007D1ADB"/>
    <w:rsid w:val="007E1096"/>
    <w:rsid w:val="007E661C"/>
    <w:rsid w:val="007E6717"/>
    <w:rsid w:val="007F0577"/>
    <w:rsid w:val="007F2D60"/>
    <w:rsid w:val="007F7E5D"/>
    <w:rsid w:val="00800131"/>
    <w:rsid w:val="00800ECF"/>
    <w:rsid w:val="00802EA5"/>
    <w:rsid w:val="008165CF"/>
    <w:rsid w:val="00827B80"/>
    <w:rsid w:val="00830DC1"/>
    <w:rsid w:val="008319DA"/>
    <w:rsid w:val="0083249B"/>
    <w:rsid w:val="00837322"/>
    <w:rsid w:val="00847DF0"/>
    <w:rsid w:val="00851CB1"/>
    <w:rsid w:val="00853378"/>
    <w:rsid w:val="00856C67"/>
    <w:rsid w:val="00873666"/>
    <w:rsid w:val="008823FF"/>
    <w:rsid w:val="00882EC8"/>
    <w:rsid w:val="0088421F"/>
    <w:rsid w:val="008937F6"/>
    <w:rsid w:val="008956D0"/>
    <w:rsid w:val="00897481"/>
    <w:rsid w:val="008A79DE"/>
    <w:rsid w:val="008C162D"/>
    <w:rsid w:val="008C1A8E"/>
    <w:rsid w:val="008C1C96"/>
    <w:rsid w:val="008C25FC"/>
    <w:rsid w:val="008C6849"/>
    <w:rsid w:val="008D60A1"/>
    <w:rsid w:val="008D72EB"/>
    <w:rsid w:val="008E504A"/>
    <w:rsid w:val="008E507F"/>
    <w:rsid w:val="008F0FB6"/>
    <w:rsid w:val="008F2066"/>
    <w:rsid w:val="008F7DF5"/>
    <w:rsid w:val="00912987"/>
    <w:rsid w:val="00917030"/>
    <w:rsid w:val="0093349D"/>
    <w:rsid w:val="009351A8"/>
    <w:rsid w:val="00935673"/>
    <w:rsid w:val="0094180C"/>
    <w:rsid w:val="00946ED9"/>
    <w:rsid w:val="00952762"/>
    <w:rsid w:val="00955E4B"/>
    <w:rsid w:val="00955FC4"/>
    <w:rsid w:val="009743AA"/>
    <w:rsid w:val="009803B9"/>
    <w:rsid w:val="009809A4"/>
    <w:rsid w:val="009821A0"/>
    <w:rsid w:val="0099153A"/>
    <w:rsid w:val="00993795"/>
    <w:rsid w:val="009A208A"/>
    <w:rsid w:val="009B799D"/>
    <w:rsid w:val="009C230E"/>
    <w:rsid w:val="009C2839"/>
    <w:rsid w:val="009C4A47"/>
    <w:rsid w:val="009D4059"/>
    <w:rsid w:val="00A023DF"/>
    <w:rsid w:val="00A1053F"/>
    <w:rsid w:val="00A11D8E"/>
    <w:rsid w:val="00A22649"/>
    <w:rsid w:val="00A27740"/>
    <w:rsid w:val="00A37E0E"/>
    <w:rsid w:val="00A4402F"/>
    <w:rsid w:val="00A46739"/>
    <w:rsid w:val="00A470A6"/>
    <w:rsid w:val="00A52C1C"/>
    <w:rsid w:val="00A600F8"/>
    <w:rsid w:val="00A601F3"/>
    <w:rsid w:val="00A62B9F"/>
    <w:rsid w:val="00A658E0"/>
    <w:rsid w:val="00A73CFD"/>
    <w:rsid w:val="00A74D64"/>
    <w:rsid w:val="00A76179"/>
    <w:rsid w:val="00A81ABD"/>
    <w:rsid w:val="00A83E4D"/>
    <w:rsid w:val="00A842AB"/>
    <w:rsid w:val="00A861A8"/>
    <w:rsid w:val="00AA2A84"/>
    <w:rsid w:val="00AA3B68"/>
    <w:rsid w:val="00AA54E9"/>
    <w:rsid w:val="00AB2D28"/>
    <w:rsid w:val="00AB41C3"/>
    <w:rsid w:val="00AB53E5"/>
    <w:rsid w:val="00AC0831"/>
    <w:rsid w:val="00AD17ED"/>
    <w:rsid w:val="00AD28AA"/>
    <w:rsid w:val="00AE0C87"/>
    <w:rsid w:val="00AE39B3"/>
    <w:rsid w:val="00AF5A33"/>
    <w:rsid w:val="00B040A6"/>
    <w:rsid w:val="00B042B4"/>
    <w:rsid w:val="00B0683A"/>
    <w:rsid w:val="00B114BF"/>
    <w:rsid w:val="00B141BD"/>
    <w:rsid w:val="00B1515D"/>
    <w:rsid w:val="00B2078B"/>
    <w:rsid w:val="00B2241C"/>
    <w:rsid w:val="00B30D72"/>
    <w:rsid w:val="00B41FCB"/>
    <w:rsid w:val="00B44FD1"/>
    <w:rsid w:val="00B47A18"/>
    <w:rsid w:val="00B507D5"/>
    <w:rsid w:val="00B56E57"/>
    <w:rsid w:val="00B5764B"/>
    <w:rsid w:val="00B64AE2"/>
    <w:rsid w:val="00B8759B"/>
    <w:rsid w:val="00B97F77"/>
    <w:rsid w:val="00BA1263"/>
    <w:rsid w:val="00BA3EAC"/>
    <w:rsid w:val="00BA69E4"/>
    <w:rsid w:val="00BB045C"/>
    <w:rsid w:val="00BB059D"/>
    <w:rsid w:val="00BB474E"/>
    <w:rsid w:val="00BB5317"/>
    <w:rsid w:val="00BC4E5D"/>
    <w:rsid w:val="00BC51EB"/>
    <w:rsid w:val="00BD367C"/>
    <w:rsid w:val="00BE1256"/>
    <w:rsid w:val="00BE239B"/>
    <w:rsid w:val="00BF4BA8"/>
    <w:rsid w:val="00BF527B"/>
    <w:rsid w:val="00BF62F4"/>
    <w:rsid w:val="00C05D60"/>
    <w:rsid w:val="00C170BA"/>
    <w:rsid w:val="00C210AD"/>
    <w:rsid w:val="00C225BF"/>
    <w:rsid w:val="00C45143"/>
    <w:rsid w:val="00C478D6"/>
    <w:rsid w:val="00C519AE"/>
    <w:rsid w:val="00C7463F"/>
    <w:rsid w:val="00C76AAE"/>
    <w:rsid w:val="00C83DEE"/>
    <w:rsid w:val="00C96805"/>
    <w:rsid w:val="00CB1FBE"/>
    <w:rsid w:val="00CB32A6"/>
    <w:rsid w:val="00CC0823"/>
    <w:rsid w:val="00CC27AC"/>
    <w:rsid w:val="00CD1A8C"/>
    <w:rsid w:val="00CD3869"/>
    <w:rsid w:val="00CF78D5"/>
    <w:rsid w:val="00D06469"/>
    <w:rsid w:val="00D141FB"/>
    <w:rsid w:val="00D1457A"/>
    <w:rsid w:val="00D247DE"/>
    <w:rsid w:val="00D257DD"/>
    <w:rsid w:val="00D263F0"/>
    <w:rsid w:val="00D34AA7"/>
    <w:rsid w:val="00D34BCC"/>
    <w:rsid w:val="00D40512"/>
    <w:rsid w:val="00D60FE0"/>
    <w:rsid w:val="00D67173"/>
    <w:rsid w:val="00D90577"/>
    <w:rsid w:val="00D92F67"/>
    <w:rsid w:val="00D93981"/>
    <w:rsid w:val="00DA6C0D"/>
    <w:rsid w:val="00DB0E08"/>
    <w:rsid w:val="00DB3D58"/>
    <w:rsid w:val="00DC1E8A"/>
    <w:rsid w:val="00DC4019"/>
    <w:rsid w:val="00DC44E1"/>
    <w:rsid w:val="00DC4A3D"/>
    <w:rsid w:val="00DD0903"/>
    <w:rsid w:val="00DD400E"/>
    <w:rsid w:val="00DD5288"/>
    <w:rsid w:val="00DD6A97"/>
    <w:rsid w:val="00DE5ED3"/>
    <w:rsid w:val="00E00BB0"/>
    <w:rsid w:val="00E038CB"/>
    <w:rsid w:val="00E056E8"/>
    <w:rsid w:val="00E22692"/>
    <w:rsid w:val="00E26E40"/>
    <w:rsid w:val="00E302F4"/>
    <w:rsid w:val="00E30FAF"/>
    <w:rsid w:val="00E331D4"/>
    <w:rsid w:val="00E35757"/>
    <w:rsid w:val="00E462D6"/>
    <w:rsid w:val="00E475C4"/>
    <w:rsid w:val="00E561B8"/>
    <w:rsid w:val="00E66D79"/>
    <w:rsid w:val="00E67FFD"/>
    <w:rsid w:val="00E74432"/>
    <w:rsid w:val="00E76AFF"/>
    <w:rsid w:val="00E81D2D"/>
    <w:rsid w:val="00E856CC"/>
    <w:rsid w:val="00E8651B"/>
    <w:rsid w:val="00E93ACA"/>
    <w:rsid w:val="00E94842"/>
    <w:rsid w:val="00E9735F"/>
    <w:rsid w:val="00EA0195"/>
    <w:rsid w:val="00EA5DD2"/>
    <w:rsid w:val="00EB0F41"/>
    <w:rsid w:val="00EB31AC"/>
    <w:rsid w:val="00EB5FD4"/>
    <w:rsid w:val="00EB7BA6"/>
    <w:rsid w:val="00EC01C6"/>
    <w:rsid w:val="00EC0A90"/>
    <w:rsid w:val="00ED16D9"/>
    <w:rsid w:val="00ED392B"/>
    <w:rsid w:val="00ED7A04"/>
    <w:rsid w:val="00EE33D7"/>
    <w:rsid w:val="00EE3A88"/>
    <w:rsid w:val="00F036A2"/>
    <w:rsid w:val="00F052B4"/>
    <w:rsid w:val="00F2215A"/>
    <w:rsid w:val="00F2330C"/>
    <w:rsid w:val="00F25B17"/>
    <w:rsid w:val="00F44DCE"/>
    <w:rsid w:val="00F456A6"/>
    <w:rsid w:val="00F54361"/>
    <w:rsid w:val="00F57658"/>
    <w:rsid w:val="00F663F6"/>
    <w:rsid w:val="00F740D4"/>
    <w:rsid w:val="00F831FF"/>
    <w:rsid w:val="00F84ECC"/>
    <w:rsid w:val="00F91E44"/>
    <w:rsid w:val="00F94A62"/>
    <w:rsid w:val="00FA384F"/>
    <w:rsid w:val="00FA44E9"/>
    <w:rsid w:val="00FB3558"/>
    <w:rsid w:val="00FC4829"/>
    <w:rsid w:val="00FC59A2"/>
    <w:rsid w:val="00FD0E6C"/>
    <w:rsid w:val="00FD281A"/>
    <w:rsid w:val="00FD5056"/>
    <w:rsid w:val="00FD6B1B"/>
    <w:rsid w:val="00FD6F79"/>
    <w:rsid w:val="00FD726D"/>
    <w:rsid w:val="00FD7FFB"/>
    <w:rsid w:val="00FE2ED6"/>
    <w:rsid w:val="00FE443A"/>
    <w:rsid w:val="00FE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56D0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6D0"/>
    <w:pPr>
      <w:keepNext/>
      <w:numPr>
        <w:numId w:val="5"/>
      </w:numPr>
      <w:spacing w:line="360" w:lineRule="auto"/>
      <w:ind w:left="708"/>
      <w:jc w:val="both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25B17"/>
    <w:pPr>
      <w:keepNext/>
      <w:suppressAutoHyphens w:val="0"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4E1C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4E1C9C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0D7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25B17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D79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B30D79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2z0">
    <w:name w:val="WW8Num2z0"/>
    <w:uiPriority w:val="99"/>
    <w:rsid w:val="008956D0"/>
    <w:rPr>
      <w:rFonts w:ascii="Symbol" w:hAnsi="Symbol"/>
    </w:rPr>
  </w:style>
  <w:style w:type="character" w:customStyle="1" w:styleId="WW8Num3z1">
    <w:name w:val="WW8Num3z1"/>
    <w:uiPriority w:val="99"/>
    <w:rsid w:val="008956D0"/>
  </w:style>
  <w:style w:type="character" w:customStyle="1" w:styleId="WW8Num4z0">
    <w:name w:val="WW8Num4z0"/>
    <w:uiPriority w:val="99"/>
    <w:rsid w:val="008956D0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8956D0"/>
  </w:style>
  <w:style w:type="character" w:customStyle="1" w:styleId="WW8Num1z0">
    <w:name w:val="WW8Num1z0"/>
    <w:uiPriority w:val="99"/>
    <w:rsid w:val="008956D0"/>
    <w:rPr>
      <w:rFonts w:ascii="Arial" w:hAnsi="Arial"/>
      <w:b/>
      <w:sz w:val="24"/>
    </w:rPr>
  </w:style>
  <w:style w:type="character" w:customStyle="1" w:styleId="WW8Num4z1">
    <w:name w:val="WW8Num4z1"/>
    <w:uiPriority w:val="99"/>
    <w:rsid w:val="008956D0"/>
    <w:rPr>
      <w:rFonts w:ascii="Courier New" w:hAnsi="Courier New"/>
    </w:rPr>
  </w:style>
  <w:style w:type="character" w:customStyle="1" w:styleId="WW8Num4z2">
    <w:name w:val="WW8Num4z2"/>
    <w:uiPriority w:val="99"/>
    <w:rsid w:val="008956D0"/>
    <w:rPr>
      <w:rFonts w:ascii="Wingdings" w:hAnsi="Wingdings"/>
    </w:rPr>
  </w:style>
  <w:style w:type="character" w:customStyle="1" w:styleId="WW8Num5z1">
    <w:name w:val="WW8Num5z1"/>
    <w:uiPriority w:val="99"/>
    <w:rsid w:val="008956D0"/>
  </w:style>
  <w:style w:type="character" w:customStyle="1" w:styleId="WW8Num6z0">
    <w:name w:val="WW8Num6z0"/>
    <w:uiPriority w:val="99"/>
    <w:rsid w:val="008956D0"/>
    <w:rPr>
      <w:sz w:val="28"/>
    </w:rPr>
  </w:style>
  <w:style w:type="character" w:customStyle="1" w:styleId="WW8Num7z1">
    <w:name w:val="WW8Num7z1"/>
    <w:uiPriority w:val="99"/>
    <w:rsid w:val="008956D0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8956D0"/>
  </w:style>
  <w:style w:type="character" w:customStyle="1" w:styleId="TekstprzypisudolnegoZnak">
    <w:name w:val="Tekst przypisu dolnego Znak"/>
    <w:basedOn w:val="Domylnaczcionkaakapitu1"/>
    <w:uiPriority w:val="99"/>
    <w:rsid w:val="008956D0"/>
    <w:rPr>
      <w:rFonts w:cs="Times New Roman"/>
    </w:rPr>
  </w:style>
  <w:style w:type="character" w:customStyle="1" w:styleId="Znakiprzypiswdolnych">
    <w:name w:val="Znaki przypisów dolnych"/>
    <w:uiPriority w:val="99"/>
    <w:rsid w:val="008956D0"/>
    <w:rPr>
      <w:vertAlign w:val="superscript"/>
    </w:rPr>
  </w:style>
  <w:style w:type="character" w:customStyle="1" w:styleId="NagwekZnak">
    <w:name w:val="Nagłówek Znak"/>
    <w:basedOn w:val="Domylnaczcionkaakapitu1"/>
    <w:uiPriority w:val="99"/>
    <w:rsid w:val="008956D0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8956D0"/>
    <w:rPr>
      <w:rFonts w:cs="Times New Roman"/>
    </w:rPr>
  </w:style>
  <w:style w:type="character" w:customStyle="1" w:styleId="TekstprzypisukocowegoZnak">
    <w:name w:val="Tekst przypisu końcowego Znak"/>
    <w:basedOn w:val="Domylnaczcionkaakapitu1"/>
    <w:uiPriority w:val="99"/>
    <w:rsid w:val="008956D0"/>
    <w:rPr>
      <w:rFonts w:cs="Times New Roman"/>
    </w:rPr>
  </w:style>
  <w:style w:type="character" w:customStyle="1" w:styleId="Znakiprzypiswkocowych">
    <w:name w:val="Znaki przypisów końcowych"/>
    <w:uiPriority w:val="99"/>
    <w:rsid w:val="008956D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rsid w:val="008956D0"/>
    <w:rPr>
      <w:rFonts w:cs="Times New Roman"/>
      <w:vertAlign w:val="superscript"/>
    </w:rPr>
  </w:style>
  <w:style w:type="character" w:styleId="Odwoanieprzypisudolnego">
    <w:name w:val="footnote reference"/>
    <w:basedOn w:val="Domylnaczcionkaakapitu"/>
    <w:uiPriority w:val="99"/>
    <w:rsid w:val="008956D0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8956D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8956D0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0D79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semiHidden/>
    <w:rsid w:val="008956D0"/>
    <w:rPr>
      <w:rFonts w:cs="Tahoma"/>
    </w:rPr>
  </w:style>
  <w:style w:type="paragraph" w:customStyle="1" w:styleId="Podpis1">
    <w:name w:val="Podpis1"/>
    <w:basedOn w:val="Normalny"/>
    <w:uiPriority w:val="99"/>
    <w:rsid w:val="008956D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8956D0"/>
    <w:pPr>
      <w:suppressLineNumbers/>
    </w:pPr>
    <w:rPr>
      <w:rFonts w:cs="Tahom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8956D0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D79"/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8956D0"/>
    <w:pPr>
      <w:spacing w:line="360" w:lineRule="auto"/>
      <w:jc w:val="both"/>
    </w:pPr>
    <w:rPr>
      <w:b/>
      <w:i/>
      <w:sz w:val="24"/>
    </w:rPr>
  </w:style>
  <w:style w:type="paragraph" w:styleId="NormalnyWeb">
    <w:name w:val="Normal (Web)"/>
    <w:basedOn w:val="Normalny"/>
    <w:uiPriority w:val="99"/>
    <w:rsid w:val="008956D0"/>
    <w:pPr>
      <w:spacing w:before="280" w:after="280"/>
    </w:pPr>
    <w:rPr>
      <w:sz w:val="24"/>
      <w:szCs w:val="24"/>
    </w:rPr>
  </w:style>
  <w:style w:type="paragraph" w:customStyle="1" w:styleId="p0">
    <w:name w:val="p0"/>
    <w:basedOn w:val="Normalny"/>
    <w:uiPriority w:val="99"/>
    <w:rsid w:val="008956D0"/>
    <w:pPr>
      <w:spacing w:before="280" w:after="280"/>
    </w:pPr>
    <w:rPr>
      <w:sz w:val="24"/>
      <w:szCs w:val="24"/>
    </w:rPr>
  </w:style>
  <w:style w:type="paragraph" w:customStyle="1" w:styleId="p1">
    <w:name w:val="p1"/>
    <w:basedOn w:val="Normalny"/>
    <w:uiPriority w:val="99"/>
    <w:rsid w:val="008956D0"/>
    <w:pPr>
      <w:spacing w:before="280" w:after="280"/>
    </w:pPr>
    <w:rPr>
      <w:sz w:val="24"/>
      <w:szCs w:val="24"/>
    </w:rPr>
  </w:style>
  <w:style w:type="paragraph" w:customStyle="1" w:styleId="p2">
    <w:name w:val="p2"/>
    <w:basedOn w:val="Normalny"/>
    <w:uiPriority w:val="99"/>
    <w:rsid w:val="008956D0"/>
    <w:pPr>
      <w:spacing w:before="280" w:after="28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1"/>
    <w:uiPriority w:val="99"/>
    <w:rsid w:val="008956D0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30D79"/>
    <w:rPr>
      <w:sz w:val="20"/>
      <w:szCs w:val="20"/>
      <w:lang w:eastAsia="ar-SA"/>
    </w:rPr>
  </w:style>
  <w:style w:type="paragraph" w:styleId="Nagwek">
    <w:name w:val="header"/>
    <w:basedOn w:val="Normalny"/>
    <w:link w:val="NagwekZnak1"/>
    <w:uiPriority w:val="99"/>
    <w:semiHidden/>
    <w:rsid w:val="008956D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30D79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semiHidden/>
    <w:rsid w:val="008956D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30D79"/>
    <w:rPr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8956D0"/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B30D79"/>
    <w:rPr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956D0"/>
    <w:pPr>
      <w:ind w:left="708"/>
    </w:pPr>
  </w:style>
  <w:style w:type="paragraph" w:customStyle="1" w:styleId="Zawartotabeli">
    <w:name w:val="Zawartość tabeli"/>
    <w:basedOn w:val="Normalny"/>
    <w:uiPriority w:val="99"/>
    <w:rsid w:val="008956D0"/>
    <w:pPr>
      <w:suppressLineNumbers/>
    </w:pPr>
  </w:style>
  <w:style w:type="paragraph" w:customStyle="1" w:styleId="Nagwektabeli">
    <w:name w:val="Nagłówek tabeli"/>
    <w:basedOn w:val="Zawartotabeli"/>
    <w:uiPriority w:val="99"/>
    <w:rsid w:val="008956D0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3E0FB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0F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E0FB9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0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E0FB9"/>
    <w:rPr>
      <w:b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3E0FB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E0FB9"/>
    <w:rPr>
      <w:rFonts w:ascii="Tahoma" w:hAnsi="Tahoma"/>
      <w:sz w:val="16"/>
      <w:lang w:eastAsia="ar-SA" w:bidi="ar-SA"/>
    </w:rPr>
  </w:style>
  <w:style w:type="character" w:styleId="Pogrubienie">
    <w:name w:val="Strong"/>
    <w:basedOn w:val="Domylnaczcionkaakapitu"/>
    <w:uiPriority w:val="99"/>
    <w:qFormat/>
    <w:rsid w:val="002A10E8"/>
    <w:rPr>
      <w:rFonts w:cs="Times New Roman"/>
      <w:b/>
    </w:rPr>
  </w:style>
  <w:style w:type="character" w:styleId="Hipercze">
    <w:name w:val="Hyperlink"/>
    <w:basedOn w:val="Domylnaczcionkaakapitu"/>
    <w:uiPriority w:val="99"/>
    <w:semiHidden/>
    <w:rsid w:val="002A10E8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8823FF"/>
    <w:rPr>
      <w:sz w:val="20"/>
      <w:szCs w:val="20"/>
      <w:lang w:eastAsia="ar-SA"/>
    </w:rPr>
  </w:style>
  <w:style w:type="paragraph" w:customStyle="1" w:styleId="MB02-P2-1Tekst">
    <w:name w:val="MB02-P2-1.Tekst"/>
    <w:basedOn w:val="Normalny"/>
    <w:uiPriority w:val="99"/>
    <w:rsid w:val="00FD0E6C"/>
    <w:pPr>
      <w:suppressAutoHyphens w:val="0"/>
      <w:spacing w:after="120" w:line="312" w:lineRule="auto"/>
      <w:ind w:left="900"/>
      <w:jc w:val="both"/>
    </w:pPr>
    <w:rPr>
      <w:rFonts w:ascii="Arial" w:hAnsi="Arial"/>
      <w:szCs w:val="28"/>
      <w:lang w:eastAsia="pl-PL"/>
    </w:rPr>
  </w:style>
  <w:style w:type="paragraph" w:customStyle="1" w:styleId="Default">
    <w:name w:val="Default"/>
    <w:uiPriority w:val="99"/>
    <w:rsid w:val="00F25B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54491A"/>
    <w:rPr>
      <w:rFonts w:cs="Times New Roman"/>
      <w:i/>
      <w:iCs/>
    </w:rPr>
  </w:style>
  <w:style w:type="paragraph" w:customStyle="1" w:styleId="ZnakZnak7">
    <w:name w:val="Znak Znak7"/>
    <w:basedOn w:val="Normalny"/>
    <w:rsid w:val="002F4807"/>
    <w:pPr>
      <w:suppressAutoHyphens w:val="0"/>
    </w:pPr>
    <w:rPr>
      <w:sz w:val="28"/>
      <w:lang w:eastAsia="pl-PL"/>
    </w:rPr>
  </w:style>
  <w:style w:type="paragraph" w:styleId="Bezodstpw">
    <w:name w:val="No Spacing"/>
    <w:uiPriority w:val="1"/>
    <w:qFormat/>
    <w:rsid w:val="00A22649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56D0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6D0"/>
    <w:pPr>
      <w:keepNext/>
      <w:numPr>
        <w:numId w:val="5"/>
      </w:numPr>
      <w:spacing w:line="360" w:lineRule="auto"/>
      <w:ind w:left="708"/>
      <w:jc w:val="both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25B17"/>
    <w:pPr>
      <w:keepNext/>
      <w:suppressAutoHyphens w:val="0"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4E1C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4E1C9C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0D7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25B17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D79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0D79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2z0">
    <w:name w:val="WW8Num2z0"/>
    <w:uiPriority w:val="99"/>
    <w:rsid w:val="008956D0"/>
    <w:rPr>
      <w:rFonts w:ascii="Symbol" w:hAnsi="Symbol"/>
    </w:rPr>
  </w:style>
  <w:style w:type="character" w:customStyle="1" w:styleId="WW8Num3z1">
    <w:name w:val="WW8Num3z1"/>
    <w:uiPriority w:val="99"/>
    <w:rsid w:val="008956D0"/>
  </w:style>
  <w:style w:type="character" w:customStyle="1" w:styleId="WW8Num4z0">
    <w:name w:val="WW8Num4z0"/>
    <w:uiPriority w:val="99"/>
    <w:rsid w:val="008956D0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8956D0"/>
  </w:style>
  <w:style w:type="character" w:customStyle="1" w:styleId="WW8Num1z0">
    <w:name w:val="WW8Num1z0"/>
    <w:uiPriority w:val="99"/>
    <w:rsid w:val="008956D0"/>
    <w:rPr>
      <w:rFonts w:ascii="Arial" w:hAnsi="Arial"/>
      <w:b/>
      <w:sz w:val="24"/>
    </w:rPr>
  </w:style>
  <w:style w:type="character" w:customStyle="1" w:styleId="WW8Num4z1">
    <w:name w:val="WW8Num4z1"/>
    <w:uiPriority w:val="99"/>
    <w:rsid w:val="008956D0"/>
    <w:rPr>
      <w:rFonts w:ascii="Courier New" w:hAnsi="Courier New"/>
    </w:rPr>
  </w:style>
  <w:style w:type="character" w:customStyle="1" w:styleId="WW8Num4z2">
    <w:name w:val="WW8Num4z2"/>
    <w:uiPriority w:val="99"/>
    <w:rsid w:val="008956D0"/>
    <w:rPr>
      <w:rFonts w:ascii="Wingdings" w:hAnsi="Wingdings"/>
    </w:rPr>
  </w:style>
  <w:style w:type="character" w:customStyle="1" w:styleId="WW8Num5z1">
    <w:name w:val="WW8Num5z1"/>
    <w:uiPriority w:val="99"/>
    <w:rsid w:val="008956D0"/>
  </w:style>
  <w:style w:type="character" w:customStyle="1" w:styleId="WW8Num6z0">
    <w:name w:val="WW8Num6z0"/>
    <w:uiPriority w:val="99"/>
    <w:rsid w:val="008956D0"/>
    <w:rPr>
      <w:sz w:val="28"/>
    </w:rPr>
  </w:style>
  <w:style w:type="character" w:customStyle="1" w:styleId="WW8Num7z1">
    <w:name w:val="WW8Num7z1"/>
    <w:uiPriority w:val="99"/>
    <w:rsid w:val="008956D0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8956D0"/>
  </w:style>
  <w:style w:type="character" w:customStyle="1" w:styleId="TekstprzypisudolnegoZnak">
    <w:name w:val="Tekst przypisu dolnego Znak"/>
    <w:basedOn w:val="Domylnaczcionkaakapitu1"/>
    <w:uiPriority w:val="99"/>
    <w:rsid w:val="008956D0"/>
    <w:rPr>
      <w:rFonts w:cs="Times New Roman"/>
    </w:rPr>
  </w:style>
  <w:style w:type="character" w:customStyle="1" w:styleId="Znakiprzypiswdolnych">
    <w:name w:val="Znaki przypisów dolnych"/>
    <w:uiPriority w:val="99"/>
    <w:rsid w:val="008956D0"/>
    <w:rPr>
      <w:vertAlign w:val="superscript"/>
    </w:rPr>
  </w:style>
  <w:style w:type="character" w:customStyle="1" w:styleId="NagwekZnak">
    <w:name w:val="Nagłówek Znak"/>
    <w:basedOn w:val="Domylnaczcionkaakapitu1"/>
    <w:uiPriority w:val="99"/>
    <w:rsid w:val="008956D0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8956D0"/>
    <w:rPr>
      <w:rFonts w:cs="Times New Roman"/>
    </w:rPr>
  </w:style>
  <w:style w:type="character" w:customStyle="1" w:styleId="TekstprzypisukocowegoZnak">
    <w:name w:val="Tekst przypisu końcowego Znak"/>
    <w:basedOn w:val="Domylnaczcionkaakapitu1"/>
    <w:uiPriority w:val="99"/>
    <w:rsid w:val="008956D0"/>
    <w:rPr>
      <w:rFonts w:cs="Times New Roman"/>
    </w:rPr>
  </w:style>
  <w:style w:type="character" w:customStyle="1" w:styleId="Znakiprzypiswkocowych">
    <w:name w:val="Znaki przypisów końcowych"/>
    <w:uiPriority w:val="99"/>
    <w:rsid w:val="008956D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rsid w:val="008956D0"/>
    <w:rPr>
      <w:rFonts w:cs="Times New Roman"/>
      <w:vertAlign w:val="superscript"/>
    </w:rPr>
  </w:style>
  <w:style w:type="character" w:styleId="Odwoanieprzypisudolnego">
    <w:name w:val="footnote reference"/>
    <w:basedOn w:val="Domylnaczcionkaakapitu"/>
    <w:uiPriority w:val="99"/>
    <w:rsid w:val="008956D0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8956D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8956D0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0D79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semiHidden/>
    <w:rsid w:val="008956D0"/>
    <w:rPr>
      <w:rFonts w:cs="Tahoma"/>
    </w:rPr>
  </w:style>
  <w:style w:type="paragraph" w:customStyle="1" w:styleId="Podpis1">
    <w:name w:val="Podpis1"/>
    <w:basedOn w:val="Normalny"/>
    <w:uiPriority w:val="99"/>
    <w:rsid w:val="008956D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8956D0"/>
    <w:pPr>
      <w:suppressLineNumbers/>
    </w:pPr>
    <w:rPr>
      <w:rFonts w:cs="Tahom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8956D0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D79"/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8956D0"/>
    <w:pPr>
      <w:spacing w:line="360" w:lineRule="auto"/>
      <w:jc w:val="both"/>
    </w:pPr>
    <w:rPr>
      <w:b/>
      <w:i/>
      <w:sz w:val="24"/>
    </w:rPr>
  </w:style>
  <w:style w:type="paragraph" w:styleId="NormalnyWeb">
    <w:name w:val="Normal (Web)"/>
    <w:basedOn w:val="Normalny"/>
    <w:uiPriority w:val="99"/>
    <w:rsid w:val="008956D0"/>
    <w:pPr>
      <w:spacing w:before="280" w:after="280"/>
    </w:pPr>
    <w:rPr>
      <w:sz w:val="24"/>
      <w:szCs w:val="24"/>
    </w:rPr>
  </w:style>
  <w:style w:type="paragraph" w:customStyle="1" w:styleId="p0">
    <w:name w:val="p0"/>
    <w:basedOn w:val="Normalny"/>
    <w:uiPriority w:val="99"/>
    <w:rsid w:val="008956D0"/>
    <w:pPr>
      <w:spacing w:before="280" w:after="280"/>
    </w:pPr>
    <w:rPr>
      <w:sz w:val="24"/>
      <w:szCs w:val="24"/>
    </w:rPr>
  </w:style>
  <w:style w:type="paragraph" w:customStyle="1" w:styleId="p1">
    <w:name w:val="p1"/>
    <w:basedOn w:val="Normalny"/>
    <w:uiPriority w:val="99"/>
    <w:rsid w:val="008956D0"/>
    <w:pPr>
      <w:spacing w:before="280" w:after="280"/>
    </w:pPr>
    <w:rPr>
      <w:sz w:val="24"/>
      <w:szCs w:val="24"/>
    </w:rPr>
  </w:style>
  <w:style w:type="paragraph" w:customStyle="1" w:styleId="p2">
    <w:name w:val="p2"/>
    <w:basedOn w:val="Normalny"/>
    <w:uiPriority w:val="99"/>
    <w:rsid w:val="008956D0"/>
    <w:pPr>
      <w:spacing w:before="280" w:after="28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1"/>
    <w:uiPriority w:val="99"/>
    <w:rsid w:val="008956D0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30D79"/>
    <w:rPr>
      <w:sz w:val="20"/>
      <w:szCs w:val="20"/>
      <w:lang w:eastAsia="ar-SA"/>
    </w:rPr>
  </w:style>
  <w:style w:type="paragraph" w:styleId="Nagwek">
    <w:name w:val="header"/>
    <w:basedOn w:val="Normalny"/>
    <w:link w:val="NagwekZnak1"/>
    <w:uiPriority w:val="99"/>
    <w:semiHidden/>
    <w:rsid w:val="008956D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30D79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semiHidden/>
    <w:rsid w:val="008956D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30D79"/>
    <w:rPr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8956D0"/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B30D79"/>
    <w:rPr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8956D0"/>
    <w:pPr>
      <w:ind w:left="708"/>
    </w:pPr>
  </w:style>
  <w:style w:type="paragraph" w:customStyle="1" w:styleId="Zawartotabeli">
    <w:name w:val="Zawartość tabeli"/>
    <w:basedOn w:val="Normalny"/>
    <w:uiPriority w:val="99"/>
    <w:rsid w:val="008956D0"/>
    <w:pPr>
      <w:suppressLineNumbers/>
    </w:pPr>
  </w:style>
  <w:style w:type="paragraph" w:customStyle="1" w:styleId="Nagwektabeli">
    <w:name w:val="Nagłówek tabeli"/>
    <w:basedOn w:val="Zawartotabeli"/>
    <w:uiPriority w:val="99"/>
    <w:rsid w:val="008956D0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3E0FB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0F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E0FB9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0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E0FB9"/>
    <w:rPr>
      <w:b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3E0FB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E0FB9"/>
    <w:rPr>
      <w:rFonts w:ascii="Tahoma" w:hAnsi="Tahoma"/>
      <w:sz w:val="16"/>
      <w:lang w:eastAsia="ar-SA" w:bidi="ar-SA"/>
    </w:rPr>
  </w:style>
  <w:style w:type="character" w:styleId="Pogrubienie">
    <w:name w:val="Strong"/>
    <w:basedOn w:val="Domylnaczcionkaakapitu"/>
    <w:uiPriority w:val="99"/>
    <w:qFormat/>
    <w:rsid w:val="002A10E8"/>
    <w:rPr>
      <w:rFonts w:cs="Times New Roman"/>
      <w:b/>
    </w:rPr>
  </w:style>
  <w:style w:type="character" w:styleId="Hipercze">
    <w:name w:val="Hyperlink"/>
    <w:basedOn w:val="Domylnaczcionkaakapitu"/>
    <w:uiPriority w:val="99"/>
    <w:semiHidden/>
    <w:rsid w:val="002A10E8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8823FF"/>
    <w:rPr>
      <w:sz w:val="20"/>
      <w:szCs w:val="20"/>
      <w:lang w:eastAsia="ar-SA"/>
    </w:rPr>
  </w:style>
  <w:style w:type="paragraph" w:customStyle="1" w:styleId="MB02-P2-1Tekst">
    <w:name w:val="MB02-P2-1.Tekst"/>
    <w:basedOn w:val="Normalny"/>
    <w:uiPriority w:val="99"/>
    <w:rsid w:val="00FD0E6C"/>
    <w:pPr>
      <w:suppressAutoHyphens w:val="0"/>
      <w:spacing w:after="120" w:line="312" w:lineRule="auto"/>
      <w:ind w:left="900"/>
      <w:jc w:val="both"/>
    </w:pPr>
    <w:rPr>
      <w:rFonts w:ascii="Arial" w:hAnsi="Arial"/>
      <w:szCs w:val="28"/>
      <w:lang w:eastAsia="pl-PL"/>
    </w:rPr>
  </w:style>
  <w:style w:type="paragraph" w:customStyle="1" w:styleId="Default">
    <w:name w:val="Default"/>
    <w:uiPriority w:val="99"/>
    <w:rsid w:val="00F25B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54491A"/>
    <w:rPr>
      <w:rFonts w:cs="Times New Roman"/>
      <w:i/>
      <w:iCs/>
    </w:rPr>
  </w:style>
  <w:style w:type="paragraph" w:customStyle="1" w:styleId="ZnakZnak7">
    <w:name w:val="Znak Znak7"/>
    <w:basedOn w:val="Normalny"/>
    <w:rsid w:val="002F4807"/>
    <w:pPr>
      <w:suppressAutoHyphens w:val="0"/>
    </w:pPr>
    <w:rPr>
      <w:sz w:val="28"/>
      <w:lang w:eastAsia="pl-PL"/>
    </w:rPr>
  </w:style>
  <w:style w:type="paragraph" w:styleId="Bezodstpw">
    <w:name w:val="No Spacing"/>
    <w:uiPriority w:val="1"/>
    <w:qFormat/>
    <w:rsid w:val="00A22649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2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rchitektura@apa.krakow.p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2A85E-9E10-46DB-9300-C2B00C5A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-</cp:lastModifiedBy>
  <cp:revision>8</cp:revision>
  <cp:lastPrinted>2015-07-30T10:32:00Z</cp:lastPrinted>
  <dcterms:created xsi:type="dcterms:W3CDTF">2015-07-30T09:45:00Z</dcterms:created>
  <dcterms:modified xsi:type="dcterms:W3CDTF">2015-07-30T10:33:00Z</dcterms:modified>
</cp:coreProperties>
</file>